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3AED2C4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AE6908" w:rsidRPr="00AE6908">
        <w:rPr>
          <w:rFonts w:cs="Calibri"/>
          <w:b/>
          <w:caps/>
          <w:kern w:val="28"/>
        </w:rPr>
        <w:t>POST/DYS/OR/GZ/04426/2025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B7E76CD"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524E42" w:rsidRPr="00B30618">
        <w:rPr>
          <w:rFonts w:ascii="Calibri" w:hAnsi="Calibri" w:cs="Arial"/>
          <w:b/>
          <w:i/>
          <w:snapToGrid w:val="0"/>
          <w:color w:val="000000"/>
          <w:sz w:val="22"/>
          <w:szCs w:val="22"/>
        </w:rPr>
        <w:t xml:space="preserve">Budowa przyłączy nN na terenie RE Mielec – pakiety zadań dla przyłączenia odbiorców </w:t>
      </w:r>
      <w:r w:rsidR="00524E42">
        <w:rPr>
          <w:rFonts w:ascii="Calibri" w:hAnsi="Calibri" w:cs="Arial"/>
          <w:b/>
          <w:i/>
          <w:snapToGrid w:val="0"/>
          <w:color w:val="000000"/>
          <w:sz w:val="22"/>
          <w:szCs w:val="22"/>
        </w:rPr>
        <w:t>(Pakiet 5</w:t>
      </w:r>
      <w:r w:rsidR="008C2133">
        <w:rPr>
          <w:rFonts w:ascii="Calibri" w:hAnsi="Calibri" w:cs="Arial"/>
          <w:b/>
          <w:i/>
          <w:snapToGrid w:val="0"/>
          <w:color w:val="000000"/>
          <w:sz w:val="22"/>
          <w:szCs w:val="22"/>
        </w:rPr>
        <w:t>5</w:t>
      </w:r>
      <w:r w:rsidR="00524E42" w:rsidRPr="00B30618">
        <w:rPr>
          <w:rFonts w:ascii="Calibri" w:hAnsi="Calibri" w:cs="Arial"/>
          <w:b/>
          <w:i/>
          <w:snapToGrid w:val="0"/>
          <w:color w:val="000000"/>
          <w:sz w:val="22"/>
          <w:szCs w:val="22"/>
        </w:rPr>
        <w:t>)</w:t>
      </w:r>
      <w:r w:rsidRPr="005A442B">
        <w:rPr>
          <w:rFonts w:ascii="Calibri" w:hAnsi="Calibri" w:cs="Arial"/>
          <w:snapToGrid w:val="0"/>
          <w:color w:val="000000"/>
          <w:sz w:val="22"/>
          <w:szCs w:val="22"/>
        </w:rPr>
        <w:t>”</w:t>
      </w:r>
      <w:r w:rsidR="00524E42">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4E18CA3" w:rsidR="009E5DB8" w:rsidRDefault="00B24C4F" w:rsidP="00A8557F">
      <w:pPr>
        <w:pStyle w:val="NRI"/>
      </w:pPr>
      <w:r w:rsidRPr="00524E42">
        <w:rPr>
          <w:lang w:eastAsia="pl-PL"/>
        </w:rPr>
        <w:t>OSOBA UPRAWNIONA</w:t>
      </w:r>
      <w:r w:rsidR="009E5DB8" w:rsidRPr="00E3006E">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253112D" w:rsidR="00742C11" w:rsidRPr="00742C11" w:rsidRDefault="00742C11" w:rsidP="00A8557F">
      <w:pPr>
        <w:pStyle w:val="Nr"/>
      </w:pPr>
      <w:r w:rsidRPr="00742C11">
        <w:t xml:space="preserve">Część nr </w:t>
      </w:r>
      <w:r w:rsidR="008E4900">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12F32F5"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8E49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8E49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E49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E4900"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8CE20" w14:textId="77777777" w:rsidR="00AF2202" w:rsidRDefault="00AF2202" w:rsidP="004A302B">
      <w:pPr>
        <w:spacing w:line="240" w:lineRule="auto"/>
      </w:pPr>
      <w:r>
        <w:separator/>
      </w:r>
    </w:p>
  </w:endnote>
  <w:endnote w:type="continuationSeparator" w:id="0">
    <w:p w14:paraId="7A69CA30" w14:textId="77777777" w:rsidR="00AF2202" w:rsidRDefault="00AF22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B5FA0" w14:textId="77777777" w:rsidR="00AF2202" w:rsidRDefault="00AF2202" w:rsidP="004A302B">
      <w:pPr>
        <w:spacing w:line="240" w:lineRule="auto"/>
      </w:pPr>
      <w:r>
        <w:separator/>
      </w:r>
    </w:p>
  </w:footnote>
  <w:footnote w:type="continuationSeparator" w:id="0">
    <w:p w14:paraId="4A524E7D" w14:textId="77777777" w:rsidR="00AF2202" w:rsidRDefault="00AF22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8E49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2C1D"/>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607"/>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2A0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0AE1"/>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4E42"/>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A64BD"/>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33"/>
    <w:rsid w:val="008C21CF"/>
    <w:rsid w:val="008C4E2E"/>
    <w:rsid w:val="008C65B6"/>
    <w:rsid w:val="008C65F4"/>
    <w:rsid w:val="008D0E90"/>
    <w:rsid w:val="008D1D7D"/>
    <w:rsid w:val="008D2147"/>
    <w:rsid w:val="008D2B6F"/>
    <w:rsid w:val="008D7F84"/>
    <w:rsid w:val="008E1326"/>
    <w:rsid w:val="008E2410"/>
    <w:rsid w:val="008E36AA"/>
    <w:rsid w:val="008E4900"/>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4A8"/>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908"/>
    <w:rsid w:val="00AE6E5A"/>
    <w:rsid w:val="00AE7004"/>
    <w:rsid w:val="00AE76C3"/>
    <w:rsid w:val="00AF2202"/>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19F5"/>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4B09"/>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bbcfd5ac6b614fde0c51be79c90788da</dmsv2SWPP2SumMD5>
    <dmsv2BaseMoved xmlns="http://schemas.microsoft.com/sharepoint/v3">false</dmsv2BaseMoved>
    <dmsv2BaseIsSensitive xmlns="http://schemas.microsoft.com/sharepoint/v3">true</dmsv2BaseIsSensitive>
    <dmsv2SWPP2IDSWPP2 xmlns="http://schemas.microsoft.com/sharepoint/v3">699706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23834650</dmsv2BaseClientSystemDocumentID>
    <dmsv2BaseModifiedByID xmlns="http://schemas.microsoft.com/sharepoint/v3">10104804</dmsv2BaseModifiedByID>
    <dmsv2BaseCreatedByID xmlns="http://schemas.microsoft.com/sharepoint/v3">10104804</dmsv2BaseCreatedByID>
    <dmsv2SWPP2ObjectDepartment xmlns="http://schemas.microsoft.com/sharepoint/v3">00000001000700030000000d000000000000</dmsv2SWPP2ObjectDepartment>
    <dmsv2SWPP2ObjectName xmlns="http://schemas.microsoft.com/sharepoint/v3">Wniosek</dmsv2SWPP2ObjectName>
    <_dlc_DocId xmlns="a19cb1c7-c5c7-46d4-85ae-d83685407bba">DPFVW34YURAE-1996658973-17401</_dlc_DocId>
    <_dlc_DocIdUrl xmlns="a19cb1c7-c5c7-46d4-85ae-d83685407bba">
      <Url>https://swpp2.dms.gkpge.pl/sites/40/_layouts/15/DocIdRedir.aspx?ID=DPFVW34YURAE-1996658973-17401</Url>
      <Description>DPFVW34YURAE-1996658973-17401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86C4C-5DEE-4152-A5DB-B67C2A814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99E6CFF-E459-4867-AEAD-552CADD841E9}">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1158</Words>
  <Characters>6954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11</cp:revision>
  <cp:lastPrinted>2020-02-27T07:25:00Z</cp:lastPrinted>
  <dcterms:created xsi:type="dcterms:W3CDTF">2025-03-18T07:04:00Z</dcterms:created>
  <dcterms:modified xsi:type="dcterms:W3CDTF">2025-12-12T06:11:00Z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905b45b9-edf2-4671-b80c-856ce26a008b</vt:lpwstr>
  </property>
</Properties>
</file>